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95370" w14:textId="2F4E1E74" w:rsidR="002803A4" w:rsidRDefault="007E706F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 w:rsidRPr="00CB7739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 w:rsidR="00A842E3">
        <w:rPr>
          <w:rFonts w:ascii="Arial" w:hAnsi="Arial" w:cs="Arial"/>
          <w:b/>
          <w:sz w:val="22"/>
          <w:szCs w:val="22"/>
          <w:lang w:val="pl-PL"/>
        </w:rPr>
        <w:t>6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 SWZ</w:t>
      </w:r>
    </w:p>
    <w:p w14:paraId="1DB28E8F" w14:textId="77777777" w:rsidR="002D1D0B" w:rsidRDefault="002D1D0B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</w:p>
    <w:p w14:paraId="6613D77F" w14:textId="77777777" w:rsidR="002D1D0B" w:rsidRPr="00CB7739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ZOBOWIĄZANIE PODMIOTU TRZECIEGO</w:t>
      </w:r>
    </w:p>
    <w:p w14:paraId="223F01EC" w14:textId="77777777" w:rsidR="002D1D0B" w:rsidRPr="00CB7739" w:rsidRDefault="002D1D0B" w:rsidP="002D1D0B">
      <w:pPr>
        <w:spacing w:line="271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</w:p>
    <w:p w14:paraId="66398BF4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48BB0BF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________________________</w:t>
      </w:r>
    </w:p>
    <w:p w14:paraId="4AC629D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2F40F328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69BD0046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12C066DB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7A36A8D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14:paraId="1DF80C4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4FFD023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84A2DA7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10C63251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E850E51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14:paraId="7182F87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4881D7A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383BCC68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9795111" w14:textId="2D53586B" w:rsidR="00091D11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Cs/>
          <w:color w:val="000000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 xml:space="preserve">pn. </w:t>
      </w:r>
      <w:r w:rsidR="00A842E3" w:rsidRPr="00A842E3">
        <w:rPr>
          <w:rFonts w:ascii="Arial" w:eastAsia="Verdana,Bold" w:hAnsi="Arial" w:cs="Arial"/>
          <w:b/>
          <w:bCs/>
          <w:iCs/>
          <w:color w:val="000000"/>
          <w:sz w:val="22"/>
          <w:szCs w:val="22"/>
          <w:lang w:val="pl-PL"/>
        </w:rPr>
        <w:t>Świadczenie specjalistycznych usług opiekuńczych dla osób z zaburzeniami psychicznymi z terenu gminy Radomyśl Wielki.</w:t>
      </w:r>
    </w:p>
    <w:p w14:paraId="04D3C735" w14:textId="77777777" w:rsidR="00A842E3" w:rsidRPr="00CB7739" w:rsidRDefault="00A842E3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53112A73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54967297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2AB6EB84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4675E691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341B2AAF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11414588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015309A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17F62E48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A5A4BAF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516560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EE77F9" w14:textId="6A42C963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udostępniając wykonawcy zdolności w postaci wykształcenia, kwalifikacji zawodowych lub doświadczenia będę realizował </w:t>
      </w:r>
      <w:r w:rsidR="00A842E3">
        <w:rPr>
          <w:rFonts w:ascii="Arial" w:eastAsia="Verdana,Italic" w:hAnsi="Arial" w:cs="Arial"/>
          <w:sz w:val="22"/>
          <w:szCs w:val="22"/>
          <w:lang w:val="pl-PL"/>
        </w:rPr>
        <w:t>usługi,</w:t>
      </w: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których dotyczą udostępnione zdolności:</w:t>
      </w:r>
    </w:p>
    <w:p w14:paraId="5B7D5EDA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73ACB167" w14:textId="77777777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431E9EF3" w14:textId="77777777"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8C4A4BA" w14:textId="77777777"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 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dnia</w:t>
      </w:r>
      <w:proofErr w:type="spellEnd"/>
      <w:r>
        <w:rPr>
          <w:rFonts w:ascii="Arial" w:hAnsi="Arial" w:cs="Arial"/>
          <w:sz w:val="18"/>
          <w:szCs w:val="18"/>
        </w:rPr>
        <w:t xml:space="preserve"> .......................</w:t>
      </w:r>
    </w:p>
    <w:p w14:paraId="7AF01BE1" w14:textId="77777777"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</w:p>
    <w:p w14:paraId="686A7C4C" w14:textId="77777777"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82F6FA9" w14:textId="77777777" w:rsidR="00652525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652525">
        <w:rPr>
          <w:rFonts w:ascii="Arial" w:hAnsi="Arial" w:cs="Arial"/>
          <w:b/>
          <w:sz w:val="18"/>
          <w:szCs w:val="18"/>
          <w:lang w:val="pl-PL"/>
        </w:rPr>
        <w:t>Podpis podmi</w:t>
      </w:r>
      <w:r>
        <w:rPr>
          <w:rFonts w:ascii="Arial" w:hAnsi="Arial" w:cs="Arial"/>
          <w:b/>
          <w:sz w:val="18"/>
          <w:szCs w:val="18"/>
          <w:lang w:val="pl-PL"/>
        </w:rPr>
        <w:t>o</w:t>
      </w:r>
      <w:r w:rsidRPr="00652525">
        <w:rPr>
          <w:rFonts w:ascii="Arial" w:hAnsi="Arial" w:cs="Arial"/>
          <w:b/>
          <w:sz w:val="18"/>
          <w:szCs w:val="18"/>
          <w:lang w:val="pl-PL"/>
        </w:rPr>
        <w:t>tu u</w:t>
      </w:r>
      <w:r>
        <w:rPr>
          <w:rFonts w:ascii="Arial" w:hAnsi="Arial" w:cs="Arial"/>
          <w:b/>
          <w:sz w:val="18"/>
          <w:szCs w:val="18"/>
          <w:lang w:val="pl-PL"/>
        </w:rPr>
        <w:t>dostę</w:t>
      </w:r>
      <w:r w:rsidRPr="00652525">
        <w:rPr>
          <w:rFonts w:ascii="Arial" w:hAnsi="Arial" w:cs="Arial"/>
          <w:b/>
          <w:sz w:val="18"/>
          <w:szCs w:val="18"/>
          <w:lang w:val="pl-PL"/>
        </w:rPr>
        <w:t>pniającego zasoby</w:t>
      </w:r>
    </w:p>
    <w:p w14:paraId="2EDB907F" w14:textId="77777777" w:rsidR="005761A5" w:rsidRPr="00F12D58" w:rsidRDefault="005761A5" w:rsidP="005761A5">
      <w:pPr>
        <w:jc w:val="right"/>
        <w:rPr>
          <w:rFonts w:ascii="Arial" w:hAnsi="Arial" w:cs="Arial"/>
          <w:b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Oświadczenie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podpisać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kwalifikowanym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elektronicznym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</w:p>
    <w:p w14:paraId="38431368" w14:textId="77777777" w:rsidR="005761A5" w:rsidRPr="00F12D58" w:rsidRDefault="005761A5" w:rsidP="005761A5">
      <w:pPr>
        <w:jc w:val="right"/>
        <w:rPr>
          <w:rFonts w:ascii="Arial" w:hAnsi="Arial" w:cs="Arial"/>
          <w:b/>
          <w:i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zaufanym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osobistym</w:t>
      </w:r>
      <w:proofErr w:type="spellEnd"/>
    </w:p>
    <w:p w14:paraId="004C4A43" w14:textId="77777777" w:rsidR="005761A5" w:rsidRPr="00652525" w:rsidRDefault="005761A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</w:p>
    <w:p w14:paraId="09C998C7" w14:textId="77777777" w:rsidR="00652525" w:rsidRPr="00CB7739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14:paraId="15F6B2C2" w14:textId="77777777" w:rsidR="002803A4" w:rsidRPr="00A52EA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14:paraId="343481A1" w14:textId="77777777" w:rsidR="002803A4" w:rsidRPr="00A52EAC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14:paraId="5D5DBAD1" w14:textId="77777777"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14:paraId="6FD4C465" w14:textId="77777777"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dokumenty dotyczące:</w:t>
      </w:r>
    </w:p>
    <w:p w14:paraId="507F3E64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lastRenderedPageBreak/>
        <w:t>zakresu dostępnych wykonawcy zasobów innego podmiotu;</w:t>
      </w:r>
    </w:p>
    <w:p w14:paraId="3C896B27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14:paraId="7EE0956D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14:paraId="08D163C6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14:paraId="63ED4911" w14:textId="77777777" w:rsidR="002803A4" w:rsidRPr="00CB7739" w:rsidRDefault="00A52EAC" w:rsidP="00CB7739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</w:t>
      </w:r>
      <w:r w:rsidR="002803A4" w:rsidRPr="00CB7739">
        <w:rPr>
          <w:rFonts w:ascii="Arial" w:hAnsi="Arial" w:cs="Arial"/>
          <w:sz w:val="22"/>
          <w:szCs w:val="22"/>
          <w:lang w:val="pl-PL"/>
        </w:rPr>
        <w:t>_____________________</w:t>
      </w:r>
    </w:p>
    <w:p w14:paraId="2118FC7A" w14:textId="77777777" w:rsidR="009235B0" w:rsidRPr="002E36A2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2E36A2">
        <w:rPr>
          <w:rFonts w:ascii="Arial" w:hAnsi="Arial" w:cs="Arial"/>
          <w:sz w:val="16"/>
          <w:szCs w:val="16"/>
          <w:lang w:val="pl-PL"/>
        </w:rPr>
        <w:t xml:space="preserve">* </w:t>
      </w:r>
      <w:r w:rsidRPr="002E36A2">
        <w:rPr>
          <w:rFonts w:ascii="Arial" w:hAnsi="Arial" w:cs="Arial"/>
          <w:i/>
          <w:sz w:val="16"/>
          <w:szCs w:val="16"/>
          <w:lang w:val="pl-PL"/>
        </w:rPr>
        <w:t>- niepotrzebne skreślić</w:t>
      </w:r>
    </w:p>
    <w:sectPr w:rsidR="009235B0" w:rsidRPr="002E36A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86D73" w14:textId="77777777" w:rsidR="00E12F7D" w:rsidRDefault="00E12F7D" w:rsidP="00AC1A4B">
      <w:r>
        <w:separator/>
      </w:r>
    </w:p>
  </w:endnote>
  <w:endnote w:type="continuationSeparator" w:id="0">
    <w:p w14:paraId="20235EF9" w14:textId="77777777" w:rsidR="00E12F7D" w:rsidRDefault="00E12F7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DD0C0EC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D64D8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D64D8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C8602F6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DBA8D" w14:textId="77777777" w:rsidR="00E12F7D" w:rsidRDefault="00E12F7D" w:rsidP="00AC1A4B">
      <w:r>
        <w:separator/>
      </w:r>
    </w:p>
  </w:footnote>
  <w:footnote w:type="continuationSeparator" w:id="0">
    <w:p w14:paraId="54DEB8F6" w14:textId="77777777" w:rsidR="00E12F7D" w:rsidRDefault="00E12F7D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64181155">
    <w:abstractNumId w:val="45"/>
  </w:num>
  <w:num w:numId="2" w16cid:durableId="1093741565">
    <w:abstractNumId w:val="36"/>
  </w:num>
  <w:num w:numId="3" w16cid:durableId="1374961317">
    <w:abstractNumId w:val="37"/>
  </w:num>
  <w:num w:numId="4" w16cid:durableId="1772504677">
    <w:abstractNumId w:val="20"/>
  </w:num>
  <w:num w:numId="5" w16cid:durableId="1967008722">
    <w:abstractNumId w:val="44"/>
  </w:num>
  <w:num w:numId="6" w16cid:durableId="902562825">
    <w:abstractNumId w:val="18"/>
  </w:num>
  <w:num w:numId="7" w16cid:durableId="1377660599">
    <w:abstractNumId w:val="22"/>
  </w:num>
  <w:num w:numId="8" w16cid:durableId="1923177083">
    <w:abstractNumId w:val="33"/>
  </w:num>
  <w:num w:numId="9" w16cid:durableId="2131434817">
    <w:abstractNumId w:val="31"/>
  </w:num>
  <w:num w:numId="10" w16cid:durableId="1047411291">
    <w:abstractNumId w:val="32"/>
  </w:num>
  <w:num w:numId="11" w16cid:durableId="130169954">
    <w:abstractNumId w:val="42"/>
  </w:num>
  <w:num w:numId="12" w16cid:durableId="1201866773">
    <w:abstractNumId w:val="29"/>
  </w:num>
  <w:num w:numId="13" w16cid:durableId="349993341">
    <w:abstractNumId w:val="38"/>
  </w:num>
  <w:num w:numId="14" w16cid:durableId="1585919926">
    <w:abstractNumId w:val="40"/>
  </w:num>
  <w:num w:numId="15" w16cid:durableId="989676992">
    <w:abstractNumId w:val="39"/>
  </w:num>
  <w:num w:numId="16" w16cid:durableId="1053041887">
    <w:abstractNumId w:val="24"/>
  </w:num>
  <w:num w:numId="17" w16cid:durableId="1280453149">
    <w:abstractNumId w:val="34"/>
  </w:num>
  <w:num w:numId="18" w16cid:durableId="187184423">
    <w:abstractNumId w:val="41"/>
  </w:num>
  <w:num w:numId="19" w16cid:durableId="163860548">
    <w:abstractNumId w:val="47"/>
  </w:num>
  <w:num w:numId="20" w16cid:durableId="324015417">
    <w:abstractNumId w:val="27"/>
  </w:num>
  <w:num w:numId="21" w16cid:durableId="1050685118">
    <w:abstractNumId w:val="48"/>
  </w:num>
  <w:num w:numId="22" w16cid:durableId="249583341">
    <w:abstractNumId w:val="17"/>
  </w:num>
  <w:num w:numId="23" w16cid:durableId="567618012">
    <w:abstractNumId w:val="43"/>
  </w:num>
  <w:num w:numId="24" w16cid:durableId="751196039">
    <w:abstractNumId w:val="35"/>
  </w:num>
  <w:num w:numId="25" w16cid:durableId="912079211">
    <w:abstractNumId w:val="25"/>
  </w:num>
  <w:num w:numId="26" w16cid:durableId="1949773822">
    <w:abstractNumId w:val="28"/>
  </w:num>
  <w:num w:numId="27" w16cid:durableId="1692099018">
    <w:abstractNumId w:val="49"/>
  </w:num>
  <w:num w:numId="28" w16cid:durableId="819493835">
    <w:abstractNumId w:val="23"/>
  </w:num>
  <w:num w:numId="29" w16cid:durableId="119299865">
    <w:abstractNumId w:val="46"/>
  </w:num>
  <w:num w:numId="30" w16cid:durableId="1104963972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8C0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1D11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2ED2"/>
    <w:rsid w:val="000C6661"/>
    <w:rsid w:val="000D0922"/>
    <w:rsid w:val="000D0BEC"/>
    <w:rsid w:val="000D0CCE"/>
    <w:rsid w:val="000D3EB4"/>
    <w:rsid w:val="000D4556"/>
    <w:rsid w:val="000E19DE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A43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C69DA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67C9"/>
    <w:rsid w:val="002676F2"/>
    <w:rsid w:val="00275936"/>
    <w:rsid w:val="002761F8"/>
    <w:rsid w:val="002803A4"/>
    <w:rsid w:val="00290F52"/>
    <w:rsid w:val="002913C2"/>
    <w:rsid w:val="00297BAD"/>
    <w:rsid w:val="002A20F6"/>
    <w:rsid w:val="002A2859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3B71"/>
    <w:rsid w:val="00386B8A"/>
    <w:rsid w:val="00392CBD"/>
    <w:rsid w:val="0039479E"/>
    <w:rsid w:val="00396BCB"/>
    <w:rsid w:val="00397716"/>
    <w:rsid w:val="003A3272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61A5"/>
    <w:rsid w:val="005776CA"/>
    <w:rsid w:val="00580263"/>
    <w:rsid w:val="005831DC"/>
    <w:rsid w:val="0058613A"/>
    <w:rsid w:val="005941DD"/>
    <w:rsid w:val="00597420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33DA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10E9E"/>
    <w:rsid w:val="00720F95"/>
    <w:rsid w:val="0072428C"/>
    <w:rsid w:val="00726245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14DE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10FA"/>
    <w:rsid w:val="00887D68"/>
    <w:rsid w:val="008938E0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5C51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0117"/>
    <w:rsid w:val="009F2DA7"/>
    <w:rsid w:val="009F759B"/>
    <w:rsid w:val="00A017CD"/>
    <w:rsid w:val="00A01D5E"/>
    <w:rsid w:val="00A029A4"/>
    <w:rsid w:val="00A03F64"/>
    <w:rsid w:val="00A10748"/>
    <w:rsid w:val="00A11359"/>
    <w:rsid w:val="00A14DC1"/>
    <w:rsid w:val="00A214DB"/>
    <w:rsid w:val="00A3672D"/>
    <w:rsid w:val="00A4210D"/>
    <w:rsid w:val="00A447AD"/>
    <w:rsid w:val="00A45003"/>
    <w:rsid w:val="00A46220"/>
    <w:rsid w:val="00A52EAC"/>
    <w:rsid w:val="00A57B18"/>
    <w:rsid w:val="00A6161F"/>
    <w:rsid w:val="00A654C3"/>
    <w:rsid w:val="00A72283"/>
    <w:rsid w:val="00A73CB1"/>
    <w:rsid w:val="00A760E8"/>
    <w:rsid w:val="00A80B78"/>
    <w:rsid w:val="00A842E3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28AA"/>
    <w:rsid w:val="00B33F6A"/>
    <w:rsid w:val="00B346FA"/>
    <w:rsid w:val="00B4070E"/>
    <w:rsid w:val="00B407E4"/>
    <w:rsid w:val="00B42E1F"/>
    <w:rsid w:val="00B432B6"/>
    <w:rsid w:val="00B46CBA"/>
    <w:rsid w:val="00B51CEA"/>
    <w:rsid w:val="00B56E4B"/>
    <w:rsid w:val="00B614C2"/>
    <w:rsid w:val="00B6652B"/>
    <w:rsid w:val="00B66763"/>
    <w:rsid w:val="00B7142D"/>
    <w:rsid w:val="00B7161C"/>
    <w:rsid w:val="00B86934"/>
    <w:rsid w:val="00B94DE2"/>
    <w:rsid w:val="00BA0CA8"/>
    <w:rsid w:val="00BA237F"/>
    <w:rsid w:val="00BA5221"/>
    <w:rsid w:val="00BA6D6F"/>
    <w:rsid w:val="00BA6EA5"/>
    <w:rsid w:val="00BB263B"/>
    <w:rsid w:val="00BB6FF9"/>
    <w:rsid w:val="00BC3520"/>
    <w:rsid w:val="00BC3774"/>
    <w:rsid w:val="00BD0693"/>
    <w:rsid w:val="00BD11C1"/>
    <w:rsid w:val="00BD4F94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5268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66785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12F7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1B28"/>
    <w:rsid w:val="00F63071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4D8"/>
    <w:rsid w:val="00FD69E4"/>
    <w:rsid w:val="00FD7937"/>
    <w:rsid w:val="00FE1D24"/>
    <w:rsid w:val="00FE43BF"/>
    <w:rsid w:val="00FE79B0"/>
    <w:rsid w:val="00FF0C62"/>
    <w:rsid w:val="00FF5088"/>
    <w:rsid w:val="00FF56A9"/>
    <w:rsid w:val="00FF5E30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22CE5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46334-C770-4EE2-8C7E-265ACBECD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22</cp:revision>
  <cp:lastPrinted>2021-01-22T11:31:00Z</cp:lastPrinted>
  <dcterms:created xsi:type="dcterms:W3CDTF">2021-02-09T14:14:00Z</dcterms:created>
  <dcterms:modified xsi:type="dcterms:W3CDTF">2025-12-08T12:01:00Z</dcterms:modified>
</cp:coreProperties>
</file>